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B7277D">
              <w:rPr>
                <w:b/>
                <w:sz w:val="18"/>
                <w:szCs w:val="18"/>
                <w:lang w:val="it-IT"/>
              </w:rPr>
            </w:r>
            <w:r w:rsidR="00B7277D">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1A4718">
              <w:rPr>
                <w:b/>
                <w:sz w:val="18"/>
                <w:szCs w:val="18"/>
                <w:lang w:val="it-IT"/>
              </w:rPr>
              <w:t>7</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1A4718" w:rsidRPr="001A4718">
              <w:rPr>
                <w:b/>
                <w:bCs/>
                <w:sz w:val="18"/>
                <w:szCs w:val="18"/>
                <w:lang w:val="it-IT"/>
              </w:rPr>
              <w:t>8621452741</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B7277D"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B7277D"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B7277D"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B7277D">
        <w:rPr>
          <w:rFonts w:eastAsia="Arial Unicode MS"/>
          <w:sz w:val="18"/>
          <w:szCs w:val="18"/>
          <w:lang w:val="it-IT"/>
        </w:rPr>
      </w:r>
      <w:r w:rsidR="00B7277D">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B7277D">
        <w:rPr>
          <w:rFonts w:eastAsia="Arial Unicode MS"/>
          <w:sz w:val="18"/>
          <w:szCs w:val="18"/>
          <w:lang w:val="it-IT"/>
        </w:rPr>
      </w:r>
      <w:r w:rsidR="00B7277D">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B7277D">
        <w:rPr>
          <w:rFonts w:eastAsia="Arial Unicode MS"/>
          <w:sz w:val="18"/>
          <w:szCs w:val="18"/>
          <w:lang w:val="it-IT"/>
        </w:rPr>
      </w:r>
      <w:r w:rsidR="00B7277D">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B7277D">
        <w:rPr>
          <w:rFonts w:eastAsia="Arial Unicode MS"/>
          <w:sz w:val="18"/>
          <w:szCs w:val="18"/>
          <w:lang w:val="it-IT"/>
        </w:rPr>
      </w:r>
      <w:r w:rsidR="00B7277D">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B7277D">
        <w:rPr>
          <w:b/>
          <w:bCs/>
          <w:sz w:val="18"/>
          <w:szCs w:val="18"/>
          <w:lang w:val="it-IT"/>
        </w:rPr>
      </w:r>
      <w:r w:rsidR="00B7277D">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B7277D">
        <w:rPr>
          <w:sz w:val="18"/>
          <w:szCs w:val="18"/>
          <w:lang w:val="it-IT"/>
        </w:rPr>
      </w:r>
      <w:r w:rsidR="00B7277D">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B7277D">
        <w:rPr>
          <w:b/>
          <w:sz w:val="18"/>
          <w:szCs w:val="18"/>
          <w:lang w:val="it-IT"/>
        </w:rPr>
      </w:r>
      <w:r w:rsidR="00B7277D">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B7277D">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B7277D">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B7277D">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B7277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B7277D"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B7277D"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B7277D"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B7277D">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B7277D"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B7277D"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A4718"/>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277D"/>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0F8B0C1A"/>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9D73F-A740-42A5-908C-2F1A0A588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2021-02-25T10:12:00Z</dcterms:modified>
</cp:coreProperties>
</file>